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5DB" w:rsidRDefault="00AE11B3" w:rsidP="00AE11B3">
      <w:pPr>
        <w:widowControl w:val="0"/>
        <w:spacing w:after="0"/>
        <w:jc w:val="left"/>
        <w:rPr>
          <w:rFonts w:ascii="Carlito" w:hAnsi="Carlito" w:cs="Carlito"/>
          <w:color w:val="002060"/>
          <w:sz w:val="30"/>
          <w:szCs w:val="30"/>
          <w:lang w:eastAsia="ar-SA"/>
        </w:rPr>
      </w:pPr>
      <w:bookmarkStart w:id="1" w:name="_Hlk134610696"/>
      <w:bookmarkStart w:id="2" w:name="_GoBack"/>
      <w:r>
        <w:rPr>
          <w:rFonts w:ascii="Carlito" w:hAnsi="Carlito" w:cs="Carlito"/>
          <w:color w:val="002060"/>
          <w:sz w:val="30"/>
          <w:szCs w:val="30"/>
          <w:lang w:eastAsia="ar-SA"/>
        </w:rPr>
        <w:t xml:space="preserve">Παράρτημα ΙΙ </w:t>
      </w:r>
      <w:r w:rsidR="00FE45DB" w:rsidRPr="00AE11B3">
        <w:rPr>
          <w:rFonts w:ascii="Carlito" w:hAnsi="Carlito" w:cs="Carlito"/>
          <w:color w:val="002060"/>
          <w:sz w:val="30"/>
          <w:szCs w:val="30"/>
          <w:lang w:eastAsia="ar-SA"/>
        </w:rPr>
        <w:t xml:space="preserve">ΦΥΛΛΟ ΣΥΜΜΟΡΦΩΣΗΣ  </w:t>
      </w:r>
    </w:p>
    <w:p w:rsidR="00AE11B3" w:rsidRDefault="00AE11B3" w:rsidP="00AE11B3">
      <w:pPr>
        <w:widowControl w:val="0"/>
        <w:spacing w:after="0"/>
        <w:jc w:val="left"/>
        <w:rPr>
          <w:rFonts w:ascii="Carlito" w:hAnsi="Carlito" w:cs="Carlito"/>
          <w:color w:val="002060"/>
          <w:sz w:val="30"/>
          <w:szCs w:val="30"/>
          <w:lang w:eastAsia="ar-SA"/>
        </w:rPr>
      </w:pPr>
    </w:p>
    <w:p w:rsidR="00AE11B3" w:rsidRDefault="00AE11B3" w:rsidP="00AE11B3">
      <w:pPr>
        <w:widowControl w:val="0"/>
        <w:spacing w:after="0"/>
        <w:jc w:val="left"/>
        <w:rPr>
          <w:rFonts w:ascii="Carlito" w:hAnsi="Carlito" w:cs="Carlito"/>
          <w:color w:val="002060"/>
          <w:sz w:val="30"/>
          <w:szCs w:val="30"/>
          <w:lang w:eastAsia="ar-SA"/>
        </w:rPr>
      </w:pPr>
    </w:p>
    <w:p w:rsidR="00AE11B3" w:rsidRDefault="00AE11B3" w:rsidP="00AE11B3">
      <w:pPr>
        <w:widowControl w:val="0"/>
        <w:spacing w:after="0"/>
        <w:jc w:val="left"/>
        <w:rPr>
          <w:rFonts w:ascii="Carlito" w:hAnsi="Carlito" w:cs="Carlito"/>
          <w:color w:val="002060"/>
          <w:sz w:val="30"/>
          <w:szCs w:val="30"/>
          <w:lang w:eastAsia="ar-SA"/>
        </w:rPr>
      </w:pPr>
    </w:p>
    <w:p w:rsidR="00AE11B3" w:rsidRPr="00AE11B3" w:rsidRDefault="00AE11B3" w:rsidP="00AE11B3">
      <w:pPr>
        <w:suppressAutoHyphens w:val="0"/>
        <w:spacing w:before="100" w:after="100"/>
        <w:rPr>
          <w:rFonts w:ascii="Carlito" w:hAnsi="Carlito" w:cs="Carlito"/>
          <w:szCs w:val="22"/>
        </w:rPr>
      </w:pPr>
      <w:r w:rsidRPr="00AE11B3">
        <w:rPr>
          <w:rFonts w:ascii="Carlito" w:hAnsi="Carlito" w:cs="Carlito"/>
          <w:color w:val="00000A"/>
          <w:szCs w:val="22"/>
          <w:u w:val="single"/>
          <w:lang w:eastAsia="el-GR"/>
        </w:rPr>
        <w:t>Δορυφορικού απορριμματοφόρου οχήματος τύπου πρέσας χωρητικότητας 4</w:t>
      </w:r>
      <w:r w:rsidRPr="00AE11B3">
        <w:rPr>
          <w:rFonts w:ascii="Carlito" w:hAnsi="Carlito" w:cs="Carlito"/>
          <w:color w:val="00000A"/>
          <w:szCs w:val="22"/>
          <w:u w:val="single"/>
          <w:lang w:val="en-US" w:eastAsia="el-GR"/>
        </w:rPr>
        <w:t>m</w:t>
      </w:r>
      <w:r w:rsidRPr="00AE11B3">
        <w:rPr>
          <w:rFonts w:ascii="Carlito" w:hAnsi="Carlito" w:cs="Carlito"/>
          <w:color w:val="00000A"/>
          <w:szCs w:val="22"/>
          <w:u w:val="single"/>
          <w:vertAlign w:val="superscript"/>
          <w:lang w:eastAsia="el-GR"/>
        </w:rPr>
        <w:t>3</w:t>
      </w:r>
    </w:p>
    <w:tbl>
      <w:tblPr>
        <w:tblW w:w="9693" w:type="dxa"/>
        <w:tblInd w:w="-6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31"/>
        <w:gridCol w:w="4585"/>
        <w:gridCol w:w="1672"/>
        <w:gridCol w:w="1170"/>
        <w:gridCol w:w="1435"/>
      </w:tblGrid>
      <w:tr w:rsidR="00AE11B3" w:rsidRPr="00AE11B3" w:rsidTr="00AE11B3">
        <w:trPr>
          <w:trHeight w:val="90"/>
          <w:tblHeader/>
        </w:trPr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C0C0C0"/>
          </w:tcPr>
          <w:p w:rsidR="00AE11B3" w:rsidRPr="00961106" w:rsidRDefault="00AE11B3" w:rsidP="00AE11B3">
            <w:pPr>
              <w:suppressAutoHyphens w:val="0"/>
              <w:spacing w:before="100" w:after="100"/>
              <w:ind w:left="363"/>
              <w:rPr>
                <w:rFonts w:ascii="Carlito" w:hAnsi="Carlito" w:cs="Carlito"/>
                <w:sz w:val="18"/>
                <w:szCs w:val="18"/>
              </w:rPr>
            </w:pPr>
            <w:r w:rsidRPr="00961106">
              <w:rPr>
                <w:rFonts w:ascii="Carlito" w:hAnsi="Carlito" w:cs="Carlito"/>
                <w:b/>
                <w:bCs/>
                <w:color w:val="00000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C0C0C0"/>
          </w:tcPr>
          <w:p w:rsidR="00AE11B3" w:rsidRPr="00961106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 w:val="18"/>
                <w:szCs w:val="18"/>
              </w:rPr>
            </w:pPr>
            <w:r w:rsidRPr="00961106">
              <w:rPr>
                <w:rFonts w:ascii="Carlito" w:hAnsi="Carlito" w:cs="Carlito"/>
                <w:b/>
                <w:bCs/>
                <w:color w:val="00000A"/>
                <w:sz w:val="18"/>
                <w:szCs w:val="18"/>
                <w:lang w:eastAsia="el-GR"/>
              </w:rPr>
              <w:t>ΠΕΡΙΓΡΑΦΗ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C0C0C0"/>
          </w:tcPr>
          <w:p w:rsidR="00AE11B3" w:rsidRPr="00961106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 w:val="18"/>
                <w:szCs w:val="18"/>
              </w:rPr>
            </w:pPr>
            <w:r w:rsidRPr="00961106">
              <w:rPr>
                <w:rFonts w:ascii="Carlito" w:hAnsi="Carlito" w:cs="Carlito"/>
                <w:b/>
                <w:bCs/>
                <w:color w:val="00000A"/>
                <w:sz w:val="18"/>
                <w:szCs w:val="18"/>
                <w:lang w:eastAsia="el-GR"/>
              </w:rPr>
              <w:t>ΑΠΑΙΤΗΣΗ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C0C0C0"/>
          </w:tcPr>
          <w:p w:rsidR="00AE11B3" w:rsidRPr="00961106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 w:val="18"/>
                <w:szCs w:val="18"/>
              </w:rPr>
            </w:pPr>
            <w:r w:rsidRPr="00961106">
              <w:rPr>
                <w:rFonts w:ascii="Carlito" w:hAnsi="Carlito" w:cs="Carlito"/>
                <w:b/>
                <w:bCs/>
                <w:color w:val="00000A"/>
                <w:sz w:val="18"/>
                <w:szCs w:val="18"/>
                <w:lang w:eastAsia="el-GR"/>
              </w:rPr>
              <w:t>ΑΠΑΝΤΗΣΗ</w:t>
            </w: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C0C0C0"/>
          </w:tcPr>
          <w:p w:rsidR="00AE11B3" w:rsidRPr="00961106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 w:val="18"/>
                <w:szCs w:val="18"/>
              </w:rPr>
            </w:pPr>
            <w:r w:rsidRPr="00961106">
              <w:rPr>
                <w:rFonts w:ascii="Carlito" w:hAnsi="Carlito" w:cs="Carlito"/>
                <w:b/>
                <w:bCs/>
                <w:color w:val="00000A"/>
                <w:sz w:val="18"/>
                <w:szCs w:val="18"/>
                <w:lang w:eastAsia="el-GR"/>
              </w:rPr>
              <w:t>ΠΑΡΑΤΗΡΗΣΕΙΣ</w:t>
            </w: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5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 xml:space="preserve">Εισαγωγή 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6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Γενικές Απαιτήσεις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9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Πλαίσιο Οχήματος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3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Κινητήρας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5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Σύστημα Μετάδοσης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20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Σύστημα Πέδησης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1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Σύστημα Διεύθυνσης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7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Άξονες – Αναρτήσεις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24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Καμπίνα Οδήγησης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21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Χρωματισμός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lastRenderedPageBreak/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lastRenderedPageBreak/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7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proofErr w:type="spellStart"/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Υπερκατασκευή</w:t>
            </w:r>
            <w:proofErr w:type="spellEnd"/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6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Γενικά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9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 xml:space="preserve">Κυρίως σώμα </w:t>
            </w:r>
            <w:proofErr w:type="spellStart"/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υπερκατασκευής</w:t>
            </w:r>
            <w:proofErr w:type="spellEnd"/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22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Σύστημα συμπίεσης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4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Σύστημα ανύψωσης κάδων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8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proofErr w:type="spellStart"/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Δυναμολήπτης</w:t>
            </w:r>
            <w:proofErr w:type="spellEnd"/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 xml:space="preserve"> (P.T.O.)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8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 xml:space="preserve">Λειτουργικότητα, Αποδοτικότητα και Ασφάλεια 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2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 xml:space="preserve">Ποιότητα, </w:t>
            </w:r>
            <w:proofErr w:type="spellStart"/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Καταλληλότητα</w:t>
            </w:r>
            <w:proofErr w:type="spellEnd"/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 xml:space="preserve"> και Αξιοπιστία 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23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Τεχνική Υποστήριξη και Κάλυψη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0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Δείγμα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12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Εκπαίδευση Προσωπικού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lastRenderedPageBreak/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lastRenderedPageBreak/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rPr>
          <w:trHeight w:val="23"/>
        </w:trPr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3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Παράδοση Οχημάτων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  <w:tr w:rsidR="00AE11B3" w:rsidRPr="00AE11B3" w:rsidTr="00AE11B3">
        <w:trPr>
          <w:trHeight w:val="1215"/>
        </w:trPr>
        <w:tc>
          <w:tcPr>
            <w:tcW w:w="8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numPr>
                <w:ilvl w:val="0"/>
                <w:numId w:val="4"/>
              </w:numPr>
              <w:suppressAutoHyphens w:val="0"/>
              <w:snapToGrid w:val="0"/>
              <w:spacing w:before="100" w:after="100"/>
              <w:jc w:val="left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45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Συμπληρωματικά Στοιχεία της Τεχνικής Προσφοράς</w:t>
            </w:r>
          </w:p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pacing w:before="100" w:after="100"/>
              <w:ind w:left="11"/>
              <w:rPr>
                <w:rFonts w:ascii="Carlito" w:hAnsi="Carlito" w:cs="Carlito"/>
                <w:szCs w:val="22"/>
              </w:rPr>
            </w:pPr>
            <w:r w:rsidRPr="00AE11B3">
              <w:rPr>
                <w:rFonts w:ascii="Carlito" w:hAnsi="Carlito" w:cs="Carlito"/>
                <w:color w:val="00000A"/>
                <w:szCs w:val="22"/>
                <w:lang w:eastAsia="el-GR"/>
              </w:rPr>
              <w:t>ΝΑΙ</w:t>
            </w:r>
          </w:p>
        </w:tc>
        <w:tc>
          <w:tcPr>
            <w:tcW w:w="11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  <w:tc>
          <w:tcPr>
            <w:tcW w:w="1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AE11B3" w:rsidRPr="00AE11B3" w:rsidRDefault="00AE11B3" w:rsidP="00AE11B3">
            <w:pPr>
              <w:suppressAutoHyphens w:val="0"/>
              <w:snapToGrid w:val="0"/>
              <w:spacing w:before="100" w:after="100"/>
              <w:ind w:left="11"/>
              <w:rPr>
                <w:rFonts w:ascii="Carlito" w:hAnsi="Carlito" w:cs="Carlito"/>
                <w:color w:val="00000A"/>
                <w:szCs w:val="22"/>
                <w:lang w:eastAsia="el-GR"/>
              </w:rPr>
            </w:pPr>
          </w:p>
        </w:tc>
      </w:tr>
    </w:tbl>
    <w:p w:rsidR="00AE11B3" w:rsidRPr="00AE11B3" w:rsidRDefault="00AE11B3" w:rsidP="00AE11B3">
      <w:pPr>
        <w:widowControl w:val="0"/>
        <w:spacing w:after="0"/>
        <w:jc w:val="left"/>
        <w:rPr>
          <w:rFonts w:ascii="Carlito" w:hAnsi="Carlito" w:cs="Carlito"/>
          <w:color w:val="002060"/>
          <w:sz w:val="30"/>
          <w:szCs w:val="30"/>
          <w:lang w:eastAsia="ar-SA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 w:line="276" w:lineRule="auto"/>
        <w:rPr>
          <w:rFonts w:eastAsia="SimSun"/>
          <w:b/>
          <w:kern w:val="1"/>
          <w:sz w:val="21"/>
          <w:szCs w:val="21"/>
          <w:u w:val="single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/>
        <w:jc w:val="left"/>
        <w:rPr>
          <w:rFonts w:ascii="Liberation Serif" w:eastAsia="SimSun" w:hAnsi="Liberation Serif" w:cs="Mangal"/>
          <w:kern w:val="1"/>
          <w:sz w:val="24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/>
        <w:jc w:val="left"/>
        <w:rPr>
          <w:rFonts w:ascii="Liberation Serif" w:eastAsia="SimSun" w:hAnsi="Liberation Serif" w:cs="Mangal"/>
          <w:kern w:val="1"/>
          <w:sz w:val="24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 w:line="0" w:lineRule="atLeast"/>
        <w:jc w:val="left"/>
        <w:rPr>
          <w:rFonts w:eastAsia="SimSun"/>
          <w:i/>
          <w:iCs/>
          <w:color w:val="5B9BD5"/>
          <w:kern w:val="1"/>
          <w:sz w:val="21"/>
          <w:szCs w:val="21"/>
          <w:lang w:bidi="hi-IN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C2136E" w:rsidRDefault="00C2136E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162EC0" w:rsidRDefault="00162EC0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162EC0" w:rsidRDefault="00162EC0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355C08" w:rsidRDefault="00355C08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E45DB" w:rsidRDefault="00FE45DB" w:rsidP="00742C88">
      <w:pPr>
        <w:ind w:left="-284"/>
        <w:rPr>
          <w:sz w:val="24"/>
        </w:rPr>
      </w:pPr>
    </w:p>
    <w:p w:rsidR="00355C08" w:rsidRDefault="00355C08" w:rsidP="005749BC"/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bookmarkEnd w:id="1"/>
    <w:bookmarkEnd w:id="2"/>
    <w:p w:rsidR="00162EC0" w:rsidRDefault="00162EC0" w:rsidP="00742C88">
      <w:pPr>
        <w:ind w:left="-284"/>
      </w:pPr>
    </w:p>
    <w:sectPr w:rsidR="00162EC0" w:rsidSect="00AE11B3">
      <w:footerReference w:type="default" r:id="rId7"/>
      <w:pgSz w:w="11906" w:h="16838"/>
      <w:pgMar w:top="1440" w:right="1133" w:bottom="1440" w:left="1134" w:header="708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C4F" w:rsidRDefault="00AC7C4F" w:rsidP="00AC7C4F">
      <w:pPr>
        <w:spacing w:after="0"/>
      </w:pPr>
      <w:r>
        <w:separator/>
      </w:r>
    </w:p>
  </w:endnote>
  <w:endnote w:type="continuationSeparator" w:id="0">
    <w:p w:rsidR="00AC7C4F" w:rsidRDefault="00AC7C4F" w:rsidP="00AC7C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rlito">
    <w:altName w:val="Carlito"/>
    <w:panose1 w:val="020F0502020204030204"/>
    <w:charset w:val="A1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615" w:rsidRPr="00420615" w:rsidRDefault="00420615" w:rsidP="00420615">
    <w:pPr>
      <w:pStyle w:val="a5"/>
      <w:jc w:val="center"/>
      <w:rPr>
        <w:rFonts w:eastAsia="MS Mincho"/>
        <w:lang w:val="en-US" w:eastAsia="ja-JP"/>
      </w:rPr>
    </w:pPr>
    <w:r>
      <w:t xml:space="preserve">       </w:t>
    </w:r>
    <w:r>
      <w:tab/>
    </w:r>
    <w:r>
      <w:tab/>
    </w:r>
    <w:r>
      <w:tab/>
    </w:r>
    <w:r w:rsidRPr="00420615">
      <w:rPr>
        <w:rFonts w:eastAsia="MS Mincho"/>
        <w:noProof/>
        <w:lang w:val="en-US" w:eastAsia="el-GR"/>
      </w:rPr>
      <w:t xml:space="preserve">  </w:t>
    </w:r>
    <w:r w:rsidRPr="00420615">
      <w:rPr>
        <w:rFonts w:eastAsia="MS Mincho"/>
        <w:noProof/>
        <w:lang w:val="en-US" w:eastAsia="el-GR"/>
      </w:rPr>
      <w:tab/>
    </w:r>
    <w:r w:rsidRPr="00420615">
      <w:rPr>
        <w:rFonts w:eastAsia="MS Mincho"/>
        <w:noProof/>
        <w:lang w:val="en-US" w:eastAsia="el-GR"/>
      </w:rPr>
      <w:tab/>
    </w:r>
    <w:r w:rsidRPr="00420615">
      <w:rPr>
        <w:rFonts w:eastAsia="MS Mincho"/>
        <w:noProof/>
        <w:lang w:val="en-US" w:eastAsia="el-GR"/>
      </w:rPr>
      <w:tab/>
    </w:r>
    <w:r w:rsidRPr="00420615">
      <w:rPr>
        <w:rFonts w:eastAsia="MS Mincho"/>
        <w:noProof/>
        <w:lang w:val="en-US" w:eastAsia="el-GR"/>
      </w:rPr>
      <w:tab/>
      <w:t xml:space="preserve"> </w:t>
    </w:r>
  </w:p>
  <w:p w:rsidR="00420615" w:rsidRDefault="00420615" w:rsidP="00420615">
    <w:pPr>
      <w:pStyle w:val="a5"/>
      <w:tabs>
        <w:tab w:val="clear" w:pos="4153"/>
        <w:tab w:val="clear" w:pos="8306"/>
        <w:tab w:val="left" w:pos="4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C4F" w:rsidRDefault="00AC7C4F" w:rsidP="00AC7C4F">
      <w:pPr>
        <w:spacing w:after="0"/>
      </w:pPr>
      <w:bookmarkStart w:id="0" w:name="_Hlk109041923"/>
      <w:bookmarkEnd w:id="0"/>
      <w:r>
        <w:separator/>
      </w:r>
    </w:p>
  </w:footnote>
  <w:footnote w:type="continuationSeparator" w:id="0">
    <w:p w:rsidR="00AC7C4F" w:rsidRDefault="00AC7C4F" w:rsidP="00AC7C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5"/>
    <w:multiLevelType w:val="multilevel"/>
    <w:tmpl w:val="00000015"/>
    <w:name w:val="WW8Num2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6"/>
    <w:multiLevelType w:val="multilevel"/>
    <w:tmpl w:val="00000016"/>
    <w:name w:val="WW8Num2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8"/>
    <w:multiLevelType w:val="multilevel"/>
    <w:tmpl w:val="00000018"/>
    <w:name w:val="WW8Num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9"/>
    <w:multiLevelType w:val="multilevel"/>
    <w:tmpl w:val="00000019"/>
    <w:name w:val="WW8Num25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C"/>
    <w:multiLevelType w:val="multilevel"/>
    <w:tmpl w:val="0000001C"/>
    <w:name w:val="WW8Num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D"/>
    <w:multiLevelType w:val="multilevel"/>
    <w:tmpl w:val="0000001D"/>
    <w:name w:val="WW8Num2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E"/>
    <w:multiLevelType w:val="multilevel"/>
    <w:tmpl w:val="0000001E"/>
    <w:name w:val="WW8Num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20"/>
    <w:multiLevelType w:val="multilevel"/>
    <w:tmpl w:val="00000020"/>
    <w:name w:val="WW8Num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21"/>
    <w:multiLevelType w:val="multilevel"/>
    <w:tmpl w:val="00000021"/>
    <w:name w:val="WW8Num3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22"/>
    <w:multiLevelType w:val="multilevel"/>
    <w:tmpl w:val="00000022"/>
    <w:name w:val="WW8Num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23"/>
    <w:multiLevelType w:val="multilevel"/>
    <w:tmpl w:val="00000023"/>
    <w:name w:val="WW8Num35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25"/>
    <w:multiLevelType w:val="multilevel"/>
    <w:tmpl w:val="00000025"/>
    <w:name w:val="WW8Num37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88"/>
    <w:rsid w:val="00162EC0"/>
    <w:rsid w:val="00280360"/>
    <w:rsid w:val="00315FA1"/>
    <w:rsid w:val="00355C08"/>
    <w:rsid w:val="003E7EF6"/>
    <w:rsid w:val="00420615"/>
    <w:rsid w:val="00553C35"/>
    <w:rsid w:val="005749BC"/>
    <w:rsid w:val="00740EB3"/>
    <w:rsid w:val="00742C88"/>
    <w:rsid w:val="00775418"/>
    <w:rsid w:val="0077765C"/>
    <w:rsid w:val="00961106"/>
    <w:rsid w:val="00AC7C4F"/>
    <w:rsid w:val="00AE11B3"/>
    <w:rsid w:val="00C2136E"/>
    <w:rsid w:val="00D6789B"/>
    <w:rsid w:val="00DF2971"/>
    <w:rsid w:val="00F95574"/>
    <w:rsid w:val="00FD1F45"/>
    <w:rsid w:val="00FE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3393594-0CA0-431C-B2AD-A1C484B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C8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C2136E"/>
    <w:pPr>
      <w:widowControl w:val="0"/>
      <w:spacing w:after="140" w:line="288" w:lineRule="auto"/>
      <w:jc w:val="left"/>
    </w:pPr>
    <w:rPr>
      <w:rFonts w:ascii="Liberation Serif" w:eastAsia="SimSun" w:hAnsi="Liberation Serif" w:cs="Mangal"/>
      <w:kern w:val="2"/>
      <w:sz w:val="24"/>
      <w:lang w:bidi="hi-IN"/>
    </w:rPr>
  </w:style>
  <w:style w:type="character" w:customStyle="1" w:styleId="Char">
    <w:name w:val="Σώμα κειμένου Char"/>
    <w:basedOn w:val="a0"/>
    <w:link w:val="a3"/>
    <w:semiHidden/>
    <w:rsid w:val="00C2136E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4">
    <w:name w:val="header"/>
    <w:basedOn w:val="a"/>
    <w:link w:val="Char0"/>
    <w:uiPriority w:val="99"/>
    <w:unhideWhenUsed/>
    <w:rsid w:val="00AC7C4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rsid w:val="00AC7C4F"/>
    <w:rPr>
      <w:rFonts w:ascii="Calibri" w:eastAsia="Times New Roman" w:hAnsi="Calibri" w:cs="Calibri"/>
      <w:szCs w:val="24"/>
      <w:lang w:eastAsia="zh-CN"/>
    </w:rPr>
  </w:style>
  <w:style w:type="paragraph" w:styleId="a5">
    <w:name w:val="footer"/>
    <w:basedOn w:val="a"/>
    <w:link w:val="Char1"/>
    <w:uiPriority w:val="99"/>
    <w:unhideWhenUsed/>
    <w:rsid w:val="00AC7C4F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AC7C4F"/>
    <w:rPr>
      <w:rFonts w:ascii="Calibri" w:eastAsia="Times New Roman" w:hAnsi="Calibri" w:cs="Calibri"/>
      <w:szCs w:val="24"/>
      <w:lang w:eastAsia="zh-CN"/>
    </w:rPr>
  </w:style>
  <w:style w:type="paragraph" w:customStyle="1" w:styleId="Default">
    <w:name w:val="Default"/>
    <w:rsid w:val="00D6789B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14</cp:revision>
  <dcterms:created xsi:type="dcterms:W3CDTF">2021-06-25T13:27:00Z</dcterms:created>
  <dcterms:modified xsi:type="dcterms:W3CDTF">2023-05-10T08:58:00Z</dcterms:modified>
</cp:coreProperties>
</file>